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D6C" w:rsidRDefault="00FF192D" w:rsidP="005C7D6C">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7 класса </w:t>
      </w:r>
    </w:p>
    <w:p w:rsidR="00FF192D" w:rsidRDefault="00FF192D" w:rsidP="00FF192D">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w:t>
      </w:r>
      <w:r w:rsidRPr="00FF192D">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C81BC0" w:rsidRDefault="00C81BC0" w:rsidP="00C81BC0">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7 класса за 2 четверть.</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w:t>
      </w:r>
      <w:proofErr w:type="gramStart"/>
      <w:r>
        <w:rPr>
          <w:rFonts w:ascii="Times New Roman" w:eastAsia="Times New Roman" w:hAnsi="Times New Roman" w:cs="Times New Roman"/>
          <w:sz w:val="24"/>
          <w:szCs w:val="24"/>
        </w:rPr>
        <w:t>7</w:t>
      </w:r>
      <w:proofErr w:type="gramEnd"/>
      <w:r>
        <w:rPr>
          <w:rFonts w:ascii="Times New Roman" w:eastAsia="Times New Roman" w:hAnsi="Times New Roman" w:cs="Times New Roman"/>
          <w:sz w:val="24"/>
          <w:szCs w:val="24"/>
        </w:rPr>
        <w:t xml:space="preserve"> класс.</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контрольная работа состоит из 4 заданий:  контроль аудирования, чтения, письма и говорения.</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w:t>
      </w:r>
      <w:r w:rsidR="002B1284">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0 минут </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C81BC0" w:rsidRDefault="00C81BC0" w:rsidP="00C81BC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C81BC0" w:rsidRDefault="00C81BC0" w:rsidP="00C81BC0">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F30D7A" w:rsidRPr="00F30D7A" w:rsidRDefault="00F30D7A" w:rsidP="00F30D7A">
      <w:pPr>
        <w:pStyle w:val="a3"/>
        <w:ind w:left="0"/>
        <w:jc w:val="both"/>
        <w:rPr>
          <w:rFonts w:eastAsia="Times New Roman" w:cs="Times New Roman"/>
          <w:lang w:val="ru-RU" w:eastAsia="ru-RU"/>
        </w:rPr>
      </w:pPr>
      <w:r w:rsidRPr="00F30D7A">
        <w:rPr>
          <w:rFonts w:eastAsia="Times New Roman" w:cs="Times New Roman"/>
          <w:b/>
          <w:lang w:val="ru-RU" w:eastAsia="ru-RU"/>
        </w:rPr>
        <w:t>1)   Контроль навыков аудирования и чтения</w:t>
      </w:r>
      <w:r w:rsidRPr="00F30D7A">
        <w:rPr>
          <w:rFonts w:eastAsia="Times New Roman" w:cs="Times New Roman"/>
          <w:lang w:val="ru-RU" w:eastAsia="ru-RU"/>
        </w:rPr>
        <w:t xml:space="preserve">:   </w:t>
      </w:r>
    </w:p>
    <w:p w:rsidR="00F30D7A" w:rsidRPr="00F30D7A" w:rsidRDefault="00F30D7A" w:rsidP="00F30D7A">
      <w:pPr>
        <w:pStyle w:val="a3"/>
        <w:ind w:left="0"/>
        <w:jc w:val="both"/>
        <w:rPr>
          <w:rFonts w:eastAsia="Times New Roman" w:cs="Times New Roman"/>
          <w:lang w:val="ru-RU" w:eastAsia="ru-RU"/>
        </w:rPr>
      </w:pPr>
      <w:r w:rsidRPr="00F30D7A">
        <w:rPr>
          <w:rFonts w:eastAsia="Times New Roman" w:cs="Times New Roman"/>
          <w:lang w:val="ru-RU" w:eastAsia="ru-RU"/>
        </w:rPr>
        <w:t xml:space="preserve">  «5» -  9-10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«4» - 7-8 баллов</w:t>
      </w:r>
    </w:p>
    <w:p w:rsidR="00F30D7A" w:rsidRDefault="00F30D7A" w:rsidP="00F30D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«3» -  5-</w:t>
      </w:r>
      <w:bookmarkStart w:id="0" w:name="_GoBack"/>
      <w:bookmarkEnd w:id="0"/>
      <w:r w:rsidRPr="00A9123F">
        <w:rPr>
          <w:rFonts w:ascii="Times New Roman" w:eastAsia="Times New Roman" w:hAnsi="Times New Roman" w:cs="Times New Roman"/>
          <w:sz w:val="24"/>
          <w:szCs w:val="24"/>
        </w:rPr>
        <w:t>6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«2» - 4 балла и менее</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2) Контроль навыков письма</w:t>
      </w:r>
      <w:r w:rsidRPr="00A9123F">
        <w:rPr>
          <w:rFonts w:ascii="Times New Roman" w:eastAsia="Times New Roman" w:hAnsi="Times New Roman" w:cs="Times New Roman"/>
          <w:sz w:val="24"/>
          <w:szCs w:val="24"/>
        </w:rPr>
        <w:t xml:space="preserve">: Максимальное количество баллов за выполнение всей работы – 10 баллов. При переводе результатов в 5-тибалльную шкалу установлены следующие нормы:  </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- 9-10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- 7-8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- 5-6 баллов</w:t>
      </w:r>
    </w:p>
    <w:p w:rsidR="00F30D7A" w:rsidRPr="00A9123F" w:rsidRDefault="00F30D7A" w:rsidP="00F30D7A">
      <w:pPr>
        <w:spacing w:after="0"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- 4 балла и менее</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3) Контроль навыков говорения</w:t>
      </w:r>
      <w:r w:rsidRPr="00A9123F">
        <w:rPr>
          <w:rFonts w:ascii="Times New Roman" w:eastAsia="Times New Roman" w:hAnsi="Times New Roman" w:cs="Times New Roman"/>
          <w:sz w:val="24"/>
          <w:szCs w:val="24"/>
        </w:rPr>
        <w:t>: Максимальное количество баллов за выполнение всей работы – 6 баллов. При переводе результатов в 5-тибалльную шкалу установлены следующие нормы:</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- 6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- 4-5 баллов</w:t>
      </w:r>
    </w:p>
    <w:p w:rsidR="00F30D7A" w:rsidRPr="00A9123F" w:rsidRDefault="00F30D7A" w:rsidP="00F30D7A">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- 3 балла</w:t>
      </w:r>
    </w:p>
    <w:p w:rsidR="00F30D7A" w:rsidRPr="00A9123F" w:rsidRDefault="00F30D7A" w:rsidP="00F30D7A">
      <w:pPr>
        <w:spacing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- 2 балла и менее</w:t>
      </w:r>
    </w:p>
    <w:p w:rsidR="00C81BC0" w:rsidRDefault="00C81BC0" w:rsidP="00C81BC0">
      <w:pPr>
        <w:spacing w:after="0" w:line="240" w:lineRule="auto"/>
        <w:jc w:val="both"/>
        <w:rPr>
          <w:rFonts w:ascii="Times New Roman" w:eastAsia="Times New Roman" w:hAnsi="Times New Roman" w:cs="Times New Roman"/>
          <w:b/>
          <w:bCs/>
          <w:sz w:val="24"/>
          <w:szCs w:val="24"/>
        </w:rPr>
      </w:pPr>
    </w:p>
    <w:p w:rsidR="00450A7C" w:rsidRPr="00F30D7A" w:rsidRDefault="00450A7C" w:rsidP="00450A7C">
      <w:pPr>
        <w:rPr>
          <w:rFonts w:ascii="Times New Roman" w:hAnsi="Times New Roman" w:cs="Times New Roman"/>
          <w:sz w:val="28"/>
          <w:szCs w:val="28"/>
        </w:rPr>
      </w:pPr>
      <w:r w:rsidRPr="00F30D7A">
        <w:rPr>
          <w:rFonts w:ascii="Times New Roman" w:hAnsi="Times New Roman" w:cs="Times New Roman"/>
          <w:b/>
          <w:sz w:val="28"/>
          <w:szCs w:val="28"/>
          <w:u w:val="single"/>
        </w:rPr>
        <w:t xml:space="preserve">1. </w:t>
      </w:r>
      <w:r w:rsidRPr="00E7113F">
        <w:rPr>
          <w:rFonts w:ascii="Times New Roman" w:hAnsi="Times New Roman" w:cs="Times New Roman"/>
          <w:b/>
          <w:sz w:val="28"/>
          <w:szCs w:val="28"/>
          <w:u w:val="single"/>
          <w:lang w:val="en-US"/>
        </w:rPr>
        <w:t>Listening</w:t>
      </w:r>
      <w:r w:rsidRPr="00F30D7A">
        <w:rPr>
          <w:rFonts w:ascii="Times New Roman" w:hAnsi="Times New Roman" w:cs="Times New Roman"/>
          <w:b/>
          <w:sz w:val="28"/>
          <w:szCs w:val="28"/>
          <w:u w:val="single"/>
        </w:rPr>
        <w:t xml:space="preserve"> </w:t>
      </w:r>
      <w:r w:rsidRPr="00F30D7A">
        <w:rPr>
          <w:rFonts w:ascii="Times New Roman" w:hAnsi="Times New Roman" w:cs="Times New Roman"/>
          <w:sz w:val="28"/>
          <w:szCs w:val="28"/>
        </w:rPr>
        <w:t>(</w:t>
      </w:r>
      <w:r w:rsidR="00C96D89">
        <w:rPr>
          <w:rFonts w:ascii="Times New Roman" w:hAnsi="Times New Roman" w:cs="Times New Roman"/>
          <w:sz w:val="28"/>
          <w:szCs w:val="28"/>
          <w:lang w:val="en-US"/>
        </w:rPr>
        <w:t>ex</w:t>
      </w:r>
      <w:r w:rsidR="00C96D89" w:rsidRPr="00F30D7A">
        <w:rPr>
          <w:rFonts w:ascii="Times New Roman" w:hAnsi="Times New Roman" w:cs="Times New Roman"/>
          <w:sz w:val="28"/>
          <w:szCs w:val="28"/>
        </w:rPr>
        <w:t xml:space="preserve">.3 </w:t>
      </w:r>
      <w:r w:rsidR="00C96D89">
        <w:rPr>
          <w:rFonts w:ascii="Times New Roman" w:hAnsi="Times New Roman" w:cs="Times New Roman"/>
          <w:sz w:val="28"/>
          <w:szCs w:val="28"/>
          <w:lang w:val="en-US"/>
        </w:rPr>
        <w:t>p</w:t>
      </w:r>
      <w:r w:rsidR="00C96D89" w:rsidRPr="00F30D7A">
        <w:rPr>
          <w:rFonts w:ascii="Times New Roman" w:hAnsi="Times New Roman" w:cs="Times New Roman"/>
          <w:sz w:val="28"/>
          <w:szCs w:val="28"/>
        </w:rPr>
        <w:t>.31</w:t>
      </w:r>
      <w:r w:rsidRPr="00F30D7A">
        <w:rPr>
          <w:rFonts w:ascii="Times New Roman" w:hAnsi="Times New Roman" w:cs="Times New Roman"/>
          <w:sz w:val="28"/>
          <w:szCs w:val="28"/>
        </w:rPr>
        <w:t xml:space="preserve"> </w:t>
      </w:r>
      <w:r>
        <w:rPr>
          <w:rFonts w:ascii="Times New Roman" w:hAnsi="Times New Roman" w:cs="Times New Roman"/>
          <w:sz w:val="28"/>
          <w:szCs w:val="28"/>
          <w:lang w:val="en-US"/>
        </w:rPr>
        <w:t>W</w:t>
      </w:r>
      <w:r w:rsidRPr="00F30D7A">
        <w:rPr>
          <w:rFonts w:ascii="Times New Roman" w:hAnsi="Times New Roman" w:cs="Times New Roman"/>
          <w:sz w:val="28"/>
          <w:szCs w:val="28"/>
        </w:rPr>
        <w:t>/</w:t>
      </w:r>
      <w:r>
        <w:rPr>
          <w:rFonts w:ascii="Times New Roman" w:hAnsi="Times New Roman" w:cs="Times New Roman"/>
          <w:sz w:val="28"/>
          <w:szCs w:val="28"/>
          <w:lang w:val="en-US"/>
        </w:rPr>
        <w:t>B</w:t>
      </w:r>
      <w:r w:rsidRPr="00F30D7A">
        <w:rPr>
          <w:rFonts w:ascii="Times New Roman" w:hAnsi="Times New Roman" w:cs="Times New Roman"/>
          <w:sz w:val="28"/>
          <w:szCs w:val="28"/>
        </w:rPr>
        <w:t>)</w:t>
      </w:r>
    </w:p>
    <w:p w:rsidR="00B03C11" w:rsidRPr="00C81BC0" w:rsidRDefault="00450A7C" w:rsidP="00B03C11">
      <w:pPr>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Listen </w:t>
      </w:r>
      <w:r w:rsidR="009220BF" w:rsidRPr="00C81BC0">
        <w:rPr>
          <w:rFonts w:ascii="Times New Roman" w:hAnsi="Times New Roman" w:cs="Times New Roman"/>
          <w:sz w:val="24"/>
          <w:szCs w:val="24"/>
          <w:lang w:val="en-US"/>
        </w:rPr>
        <w:t>to James asking about a computer magazine. For questions 1-5 tick A, B</w:t>
      </w:r>
      <w:proofErr w:type="gramStart"/>
      <w:r w:rsidR="009220BF" w:rsidRPr="00C81BC0">
        <w:rPr>
          <w:rFonts w:ascii="Times New Roman" w:hAnsi="Times New Roman" w:cs="Times New Roman"/>
          <w:sz w:val="24"/>
          <w:szCs w:val="24"/>
          <w:lang w:val="en-US"/>
        </w:rPr>
        <w:t>,C</w:t>
      </w:r>
      <w:proofErr w:type="gramEnd"/>
      <w:r w:rsidR="009220BF" w:rsidRPr="00C81BC0">
        <w:rPr>
          <w:rFonts w:ascii="Times New Roman" w:hAnsi="Times New Roman" w:cs="Times New Roman"/>
          <w:sz w:val="24"/>
          <w:szCs w:val="24"/>
          <w:lang w:val="en-US"/>
        </w:rPr>
        <w:t>. You will hear the conversation twice.</w:t>
      </w:r>
    </w:p>
    <w:p w:rsidR="009220BF" w:rsidRPr="00C81BC0" w:rsidRDefault="009220BF" w:rsidP="00B47F26">
      <w:pPr>
        <w:spacing w:line="240" w:lineRule="auto"/>
        <w:rPr>
          <w:rFonts w:ascii="Times New Roman" w:hAnsi="Times New Roman" w:cs="Times New Roman"/>
          <w:i/>
          <w:sz w:val="24"/>
          <w:szCs w:val="24"/>
          <w:lang w:val="en-US"/>
        </w:rPr>
      </w:pPr>
      <w:proofErr w:type="gramStart"/>
      <w:r w:rsidRPr="00C81BC0">
        <w:rPr>
          <w:rFonts w:ascii="Times New Roman" w:hAnsi="Times New Roman" w:cs="Times New Roman"/>
          <w:i/>
          <w:sz w:val="24"/>
          <w:szCs w:val="24"/>
          <w:lang w:val="en-US"/>
        </w:rPr>
        <w:t>1.Steve’s</w:t>
      </w:r>
      <w:proofErr w:type="gramEnd"/>
      <w:r w:rsidRPr="00C81BC0">
        <w:rPr>
          <w:rFonts w:ascii="Times New Roman" w:hAnsi="Times New Roman" w:cs="Times New Roman"/>
          <w:i/>
          <w:sz w:val="24"/>
          <w:szCs w:val="24"/>
          <w:lang w:val="en-US"/>
        </w:rPr>
        <w:t xml:space="preserve"> favourite magazine at the moment is…</w:t>
      </w:r>
    </w:p>
    <w:p w:rsidR="009220BF" w:rsidRPr="00C81BC0" w:rsidRDefault="009220BF" w:rsidP="00B47F26">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A Pixel</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B Byte</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 xml:space="preserve">C </w:t>
      </w:r>
      <w:proofErr w:type="spellStart"/>
      <w:r w:rsidRPr="00C81BC0">
        <w:rPr>
          <w:rFonts w:ascii="Times New Roman" w:hAnsi="Times New Roman" w:cs="Times New Roman"/>
          <w:sz w:val="24"/>
          <w:szCs w:val="24"/>
          <w:lang w:val="en-US"/>
        </w:rPr>
        <w:t>Compumania</w:t>
      </w:r>
      <w:proofErr w:type="spellEnd"/>
    </w:p>
    <w:p w:rsidR="009220BF" w:rsidRPr="00C81BC0" w:rsidRDefault="009220BF" w:rsidP="00B47F26">
      <w:pPr>
        <w:spacing w:line="240" w:lineRule="auto"/>
        <w:rPr>
          <w:rFonts w:ascii="Times New Roman" w:hAnsi="Times New Roman" w:cs="Times New Roman"/>
          <w:i/>
          <w:sz w:val="24"/>
          <w:szCs w:val="24"/>
          <w:lang w:val="en-US"/>
        </w:rPr>
      </w:pPr>
      <w:r w:rsidRPr="00C81BC0">
        <w:rPr>
          <w:rFonts w:ascii="Times New Roman" w:hAnsi="Times New Roman" w:cs="Times New Roman"/>
          <w:i/>
          <w:sz w:val="24"/>
          <w:szCs w:val="24"/>
          <w:lang w:val="en-US"/>
        </w:rPr>
        <w:t>2. The magazine costs…</w:t>
      </w:r>
    </w:p>
    <w:p w:rsidR="009220BF" w:rsidRPr="00C81BC0" w:rsidRDefault="009220BF" w:rsidP="00B47F26">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A 1.50 pound</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B 2.00 pounds</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C 2.50 pounds</w:t>
      </w:r>
    </w:p>
    <w:p w:rsidR="009220BF" w:rsidRPr="00C81BC0" w:rsidRDefault="009220BF" w:rsidP="00B47F26">
      <w:pPr>
        <w:spacing w:line="240" w:lineRule="auto"/>
        <w:rPr>
          <w:rFonts w:ascii="Times New Roman" w:hAnsi="Times New Roman" w:cs="Times New Roman"/>
          <w:i/>
          <w:sz w:val="24"/>
          <w:szCs w:val="24"/>
          <w:lang w:val="en-US"/>
        </w:rPr>
      </w:pPr>
      <w:proofErr w:type="gramStart"/>
      <w:r w:rsidRPr="00C81BC0">
        <w:rPr>
          <w:rFonts w:ascii="Times New Roman" w:hAnsi="Times New Roman" w:cs="Times New Roman"/>
          <w:i/>
          <w:sz w:val="24"/>
          <w:szCs w:val="24"/>
          <w:lang w:val="en-US"/>
        </w:rPr>
        <w:t>3.This</w:t>
      </w:r>
      <w:proofErr w:type="gramEnd"/>
      <w:r w:rsidRPr="00C81BC0">
        <w:rPr>
          <w:rFonts w:ascii="Times New Roman" w:hAnsi="Times New Roman" w:cs="Times New Roman"/>
          <w:i/>
          <w:sz w:val="24"/>
          <w:szCs w:val="24"/>
          <w:lang w:val="en-US"/>
        </w:rPr>
        <w:t xml:space="preserve"> month the magazine is giving away a…</w:t>
      </w:r>
    </w:p>
    <w:p w:rsidR="009220BF" w:rsidRPr="00C81BC0" w:rsidRDefault="009220BF" w:rsidP="00B47F26">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lastRenderedPageBreak/>
        <w:t>A CD</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B DVD</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C memory card</w:t>
      </w:r>
    </w:p>
    <w:p w:rsidR="009220BF" w:rsidRPr="00C81BC0" w:rsidRDefault="009220BF" w:rsidP="00B47F26">
      <w:pPr>
        <w:spacing w:line="240" w:lineRule="auto"/>
        <w:rPr>
          <w:rFonts w:ascii="Times New Roman" w:hAnsi="Times New Roman" w:cs="Times New Roman"/>
          <w:i/>
          <w:sz w:val="24"/>
          <w:szCs w:val="24"/>
          <w:lang w:val="en-US"/>
        </w:rPr>
      </w:pPr>
      <w:r w:rsidRPr="00C81BC0">
        <w:rPr>
          <w:rFonts w:ascii="Times New Roman" w:hAnsi="Times New Roman" w:cs="Times New Roman"/>
          <w:i/>
          <w:sz w:val="24"/>
          <w:szCs w:val="24"/>
          <w:lang w:val="en-US"/>
        </w:rPr>
        <w:t>4. The magazine has articles on…</w:t>
      </w:r>
    </w:p>
    <w:p w:rsidR="009220BF" w:rsidRPr="00C81BC0" w:rsidRDefault="009220BF" w:rsidP="00B47F26">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A online learning</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B web design</w:t>
      </w:r>
      <w:r w:rsidR="00C96D89" w:rsidRPr="00C81BC0">
        <w:rPr>
          <w:rFonts w:ascii="Times New Roman" w:hAnsi="Times New Roman" w:cs="Times New Roman"/>
          <w:sz w:val="24"/>
          <w:szCs w:val="24"/>
          <w:lang w:val="en-US"/>
        </w:rPr>
        <w:t xml:space="preserve">       </w:t>
      </w:r>
      <w:r w:rsidR="00B47F26" w:rsidRPr="00C81BC0">
        <w:rPr>
          <w:rFonts w:ascii="Times New Roman" w:hAnsi="Times New Roman" w:cs="Times New Roman"/>
          <w:sz w:val="24"/>
          <w:szCs w:val="24"/>
          <w:lang w:val="en-US"/>
        </w:rPr>
        <w:t>C music</w:t>
      </w:r>
    </w:p>
    <w:p w:rsidR="00B47F26" w:rsidRPr="00C81BC0" w:rsidRDefault="00B47F26" w:rsidP="00B47F26">
      <w:pPr>
        <w:spacing w:line="240" w:lineRule="auto"/>
        <w:rPr>
          <w:rFonts w:ascii="Times New Roman" w:hAnsi="Times New Roman" w:cs="Times New Roman"/>
          <w:i/>
          <w:sz w:val="24"/>
          <w:szCs w:val="24"/>
          <w:lang w:val="en-US"/>
        </w:rPr>
      </w:pPr>
      <w:r w:rsidRPr="00C81BC0">
        <w:rPr>
          <w:rFonts w:ascii="Times New Roman" w:hAnsi="Times New Roman" w:cs="Times New Roman"/>
          <w:i/>
          <w:sz w:val="24"/>
          <w:szCs w:val="24"/>
          <w:lang w:val="en-US"/>
        </w:rPr>
        <w:t>5. The magazine also has a…</w:t>
      </w:r>
    </w:p>
    <w:p w:rsidR="00564F81" w:rsidRPr="00C81BC0" w:rsidRDefault="00B47F26" w:rsidP="00564F81">
      <w:pPr>
        <w:rPr>
          <w:rFonts w:ascii="Times New Roman" w:hAnsi="Times New Roman" w:cs="Times New Roman"/>
          <w:sz w:val="24"/>
          <w:szCs w:val="24"/>
          <w:lang w:val="en-US"/>
        </w:rPr>
      </w:pPr>
      <w:r w:rsidRPr="00C81BC0">
        <w:rPr>
          <w:rFonts w:ascii="Times New Roman" w:hAnsi="Times New Roman" w:cs="Times New Roman"/>
          <w:sz w:val="24"/>
          <w:szCs w:val="24"/>
          <w:lang w:val="en-US"/>
        </w:rPr>
        <w:t>A web address</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B web site</w:t>
      </w:r>
      <w:r w:rsidR="00C96D89"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C web camera</w:t>
      </w:r>
    </w:p>
    <w:p w:rsidR="00564F81" w:rsidRPr="000F52CB" w:rsidRDefault="00564F81" w:rsidP="00564F81">
      <w:pPr>
        <w:spacing w:line="240" w:lineRule="auto"/>
        <w:rPr>
          <w:rFonts w:ascii="Times New Roman" w:hAnsi="Times New Roman" w:cs="Times New Roman"/>
          <w:b/>
          <w:sz w:val="28"/>
          <w:szCs w:val="28"/>
          <w:u w:val="single"/>
        </w:rPr>
      </w:pPr>
      <w:r w:rsidRPr="000F52CB">
        <w:rPr>
          <w:rFonts w:ascii="Times New Roman" w:hAnsi="Times New Roman" w:cs="Times New Roman"/>
          <w:b/>
          <w:sz w:val="28"/>
          <w:szCs w:val="28"/>
          <w:u w:val="single"/>
        </w:rPr>
        <w:t>2.</w:t>
      </w:r>
      <w:r w:rsidRPr="00E7113F">
        <w:rPr>
          <w:rFonts w:ascii="Times New Roman" w:hAnsi="Times New Roman" w:cs="Times New Roman"/>
          <w:b/>
          <w:sz w:val="28"/>
          <w:szCs w:val="28"/>
          <w:u w:val="single"/>
          <w:lang w:val="en-US"/>
        </w:rPr>
        <w:t>Reading</w:t>
      </w:r>
    </w:p>
    <w:p w:rsidR="00564F81" w:rsidRPr="00C81BC0" w:rsidRDefault="00564F81" w:rsidP="00564F81">
      <w:pPr>
        <w:spacing w:after="0" w:line="100" w:lineRule="atLeast"/>
        <w:rPr>
          <w:rFonts w:ascii="Times New Roman" w:hAnsi="Times New Roman" w:cs="Times New Roman"/>
          <w:b/>
          <w:i/>
          <w:sz w:val="24"/>
          <w:szCs w:val="24"/>
        </w:rPr>
      </w:pPr>
      <w:r w:rsidRPr="00C81BC0">
        <w:rPr>
          <w:rFonts w:ascii="Times New Roman" w:hAnsi="Times New Roman" w:cs="Times New Roman"/>
          <w:b/>
          <w:i/>
          <w:sz w:val="24"/>
          <w:szCs w:val="24"/>
        </w:rPr>
        <w:t xml:space="preserve">Прочитайте текст.   Выполните задания 1-4, обведя букву </w:t>
      </w:r>
      <w:r w:rsidRPr="00C81BC0">
        <w:rPr>
          <w:rFonts w:ascii="Times New Roman" w:hAnsi="Times New Roman" w:cs="Times New Roman"/>
          <w:b/>
          <w:i/>
          <w:sz w:val="24"/>
          <w:szCs w:val="24"/>
          <w:lang w:val="en-US"/>
        </w:rPr>
        <w:t>A</w:t>
      </w:r>
      <w:r w:rsidRPr="00C81BC0">
        <w:rPr>
          <w:rFonts w:ascii="Times New Roman" w:hAnsi="Times New Roman" w:cs="Times New Roman"/>
          <w:b/>
          <w:i/>
          <w:sz w:val="24"/>
          <w:szCs w:val="24"/>
        </w:rPr>
        <w:t xml:space="preserve">, </w:t>
      </w:r>
      <w:r w:rsidRPr="00C81BC0">
        <w:rPr>
          <w:rFonts w:ascii="Times New Roman" w:hAnsi="Times New Roman" w:cs="Times New Roman"/>
          <w:b/>
          <w:i/>
          <w:sz w:val="24"/>
          <w:szCs w:val="24"/>
          <w:lang w:val="en-US"/>
        </w:rPr>
        <w:t>B</w:t>
      </w:r>
      <w:r w:rsidRPr="00C81BC0">
        <w:rPr>
          <w:rFonts w:ascii="Times New Roman" w:hAnsi="Times New Roman" w:cs="Times New Roman"/>
          <w:b/>
          <w:i/>
          <w:sz w:val="24"/>
          <w:szCs w:val="24"/>
        </w:rPr>
        <w:t xml:space="preserve">, или </w:t>
      </w:r>
      <w:r w:rsidRPr="00C81BC0">
        <w:rPr>
          <w:rFonts w:ascii="Times New Roman" w:hAnsi="Times New Roman" w:cs="Times New Roman"/>
          <w:b/>
          <w:i/>
          <w:sz w:val="24"/>
          <w:szCs w:val="24"/>
          <w:lang w:val="en-US"/>
        </w:rPr>
        <w:t>C</w:t>
      </w:r>
      <w:r w:rsidRPr="00C81BC0">
        <w:rPr>
          <w:rFonts w:ascii="Times New Roman" w:hAnsi="Times New Roman" w:cs="Times New Roman"/>
          <w:b/>
          <w:i/>
          <w:sz w:val="24"/>
          <w:szCs w:val="24"/>
        </w:rPr>
        <w:t xml:space="preserve"> ,  которая  соответствует правильному  варианту ответа.</w:t>
      </w:r>
    </w:p>
    <w:p w:rsidR="00564F81" w:rsidRPr="00C81BC0" w:rsidRDefault="00564F81" w:rsidP="00564F81">
      <w:pPr>
        <w:spacing w:after="0" w:line="100" w:lineRule="atLeast"/>
        <w:rPr>
          <w:rFonts w:ascii="Times New Roman" w:hAnsi="Times New Roman" w:cs="Times New Roman"/>
          <w:b/>
          <w:i/>
          <w:sz w:val="24"/>
          <w:szCs w:val="24"/>
        </w:rPr>
      </w:pPr>
    </w:p>
    <w:p w:rsidR="00564F81" w:rsidRPr="00C81BC0" w:rsidRDefault="00564F81" w:rsidP="00564F81">
      <w:pPr>
        <w:spacing w:after="0" w:line="100" w:lineRule="atLeast"/>
        <w:jc w:val="both"/>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The Earl of Sandwich lived long ago in England. He was a fanatic about playing cards. He didn't even want to stop playing long enough to eat meal and refused to put his cards away. So his servant invented a quick meal for him. He put some meat between two slices of bread, so that the Earl could hold his meal in one hand and play cards with the other. </w:t>
      </w:r>
    </w:p>
    <w:p w:rsidR="00564F81" w:rsidRPr="00C81BC0" w:rsidRDefault="00564F81" w:rsidP="00564F81">
      <w:pPr>
        <w:spacing w:after="0" w:line="100" w:lineRule="atLeast"/>
        <w:jc w:val="both"/>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Sandwiches were great </w:t>
      </w:r>
      <w:proofErr w:type="spellStart"/>
      <w:r w:rsidRPr="00C81BC0">
        <w:rPr>
          <w:rFonts w:ascii="Times New Roman" w:hAnsi="Times New Roman" w:cs="Times New Roman"/>
          <w:sz w:val="24"/>
          <w:szCs w:val="24"/>
          <w:lang w:val="en-US"/>
        </w:rPr>
        <w:t>favourites</w:t>
      </w:r>
      <w:proofErr w:type="spellEnd"/>
      <w:r w:rsidRPr="00C81BC0">
        <w:rPr>
          <w:rFonts w:ascii="Times New Roman" w:hAnsi="Times New Roman" w:cs="Times New Roman"/>
          <w:sz w:val="24"/>
          <w:szCs w:val="24"/>
          <w:lang w:val="en-US"/>
        </w:rPr>
        <w:t xml:space="preserve"> in Victorian England. It was a tradition to take </w:t>
      </w:r>
      <w:proofErr w:type="spellStart"/>
      <w:r w:rsidRPr="00C81BC0">
        <w:rPr>
          <w:rFonts w:ascii="Times New Roman" w:hAnsi="Times New Roman" w:cs="Times New Roman"/>
          <w:sz w:val="24"/>
          <w:szCs w:val="24"/>
          <w:lang w:val="en-US"/>
        </w:rPr>
        <w:t>take</w:t>
      </w:r>
      <w:proofErr w:type="spellEnd"/>
      <w:r w:rsidRPr="00C81BC0">
        <w:rPr>
          <w:rFonts w:ascii="Times New Roman" w:hAnsi="Times New Roman" w:cs="Times New Roman"/>
          <w:sz w:val="24"/>
          <w:szCs w:val="24"/>
          <w:lang w:val="en-US"/>
        </w:rPr>
        <w:t xml:space="preserve"> tea at about 5 o'clock, and many reach families ate sandwiches at that time. Cucumber sandwiches were very popular. The servants always cut the crusts off the bread, so the sandwiches were very small and delicate. Sandwiches are less elegant now and often much bigger. The American comic strip character Dagwood </w:t>
      </w:r>
      <w:proofErr w:type="spellStart"/>
      <w:r w:rsidRPr="00C81BC0">
        <w:rPr>
          <w:rFonts w:ascii="Times New Roman" w:hAnsi="Times New Roman" w:cs="Times New Roman"/>
          <w:sz w:val="24"/>
          <w:szCs w:val="24"/>
          <w:lang w:val="en-US"/>
        </w:rPr>
        <w:t>Bumstead</w:t>
      </w:r>
      <w:proofErr w:type="spellEnd"/>
      <w:r w:rsidRPr="00C81BC0">
        <w:rPr>
          <w:rFonts w:ascii="Times New Roman" w:hAnsi="Times New Roman" w:cs="Times New Roman"/>
          <w:sz w:val="24"/>
          <w:szCs w:val="24"/>
          <w:lang w:val="en-US"/>
        </w:rPr>
        <w:t xml:space="preserve"> is famous for his “Dagwood” sandwiches which have up to ten slices of bread packed with different fillings all one on top of the other. The English eat millions of sandwiches every day. They are a typical “snack” meal because they are easy and quick to prepare. You can buy sandwiches if you don't want to make them yourself. There are thousands of sandwich bars and cafes and even some restaurants that sell them.</w:t>
      </w:r>
    </w:p>
    <w:p w:rsidR="00564F81" w:rsidRPr="00C81BC0" w:rsidRDefault="00564F81" w:rsidP="00564F81">
      <w:pPr>
        <w:spacing w:after="0" w:line="100" w:lineRule="atLeast"/>
        <w:rPr>
          <w:rFonts w:ascii="Times New Roman" w:hAnsi="Times New Roman" w:cs="Times New Roman"/>
          <w:b/>
          <w:sz w:val="24"/>
          <w:szCs w:val="24"/>
          <w:lang w:val="en-US"/>
        </w:rPr>
      </w:pP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b/>
          <w:sz w:val="24"/>
          <w:szCs w:val="24"/>
          <w:lang w:val="en-US"/>
        </w:rPr>
        <w:t>A1</w:t>
      </w:r>
      <w:r w:rsidRPr="00C81BC0">
        <w:rPr>
          <w:rFonts w:ascii="Times New Roman" w:hAnsi="Times New Roman" w:cs="Times New Roman"/>
          <w:sz w:val="24"/>
          <w:szCs w:val="24"/>
          <w:lang w:val="en-US"/>
        </w:rPr>
        <w:t>. What kind of meal did the Earl's of Sandwich servant invent?</w:t>
      </w:r>
    </w:p>
    <w:p w:rsidR="00564F81" w:rsidRPr="00C81BC0" w:rsidRDefault="00564F81" w:rsidP="00564F81">
      <w:pPr>
        <w:pStyle w:val="a3"/>
        <w:numPr>
          <w:ilvl w:val="0"/>
          <w:numId w:val="1"/>
        </w:numPr>
        <w:spacing w:line="100" w:lineRule="atLeast"/>
        <w:rPr>
          <w:rFonts w:cs="Times New Roman"/>
        </w:rPr>
      </w:pPr>
      <w:r w:rsidRPr="00C81BC0">
        <w:rPr>
          <w:rFonts w:cs="Times New Roman"/>
        </w:rPr>
        <w:t xml:space="preserve">quick and convenient </w:t>
      </w:r>
    </w:p>
    <w:p w:rsidR="00564F81" w:rsidRPr="00C81BC0" w:rsidRDefault="00564F81" w:rsidP="00564F81">
      <w:pPr>
        <w:pStyle w:val="a3"/>
        <w:numPr>
          <w:ilvl w:val="0"/>
          <w:numId w:val="1"/>
        </w:numPr>
        <w:spacing w:line="100" w:lineRule="atLeast"/>
        <w:rPr>
          <w:rFonts w:cs="Times New Roman"/>
        </w:rPr>
      </w:pPr>
      <w:r w:rsidRPr="00C81BC0">
        <w:rPr>
          <w:rFonts w:cs="Times New Roman"/>
        </w:rPr>
        <w:t>very delicious</w:t>
      </w:r>
    </w:p>
    <w:p w:rsidR="00564F81" w:rsidRPr="00C81BC0" w:rsidRDefault="00564F81" w:rsidP="00564F81">
      <w:pPr>
        <w:pStyle w:val="a3"/>
        <w:numPr>
          <w:ilvl w:val="0"/>
          <w:numId w:val="1"/>
        </w:numPr>
        <w:spacing w:line="100" w:lineRule="atLeast"/>
        <w:rPr>
          <w:rFonts w:cs="Times New Roman"/>
        </w:rPr>
      </w:pPr>
      <w:r w:rsidRPr="00C81BC0">
        <w:rPr>
          <w:rFonts w:cs="Times New Roman"/>
        </w:rPr>
        <w:t>very good for health</w:t>
      </w:r>
    </w:p>
    <w:p w:rsidR="00564F81" w:rsidRPr="00C81BC0" w:rsidRDefault="00564F81" w:rsidP="00564F81">
      <w:pPr>
        <w:pStyle w:val="a3"/>
        <w:spacing w:line="100" w:lineRule="atLeast"/>
        <w:rPr>
          <w:rFonts w:cs="Times New Roman"/>
        </w:rPr>
      </w:pP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b/>
          <w:sz w:val="24"/>
          <w:szCs w:val="24"/>
          <w:lang w:val="en-US"/>
        </w:rPr>
        <w:t>A2</w:t>
      </w:r>
      <w:r w:rsidRPr="00C81BC0">
        <w:rPr>
          <w:rFonts w:ascii="Times New Roman" w:hAnsi="Times New Roman" w:cs="Times New Roman"/>
          <w:sz w:val="24"/>
          <w:szCs w:val="24"/>
          <w:lang w:val="en-US"/>
        </w:rPr>
        <w:t>. What was one of the great traditions in Victorian England?</w:t>
      </w:r>
    </w:p>
    <w:p w:rsidR="00564F81" w:rsidRPr="00C81BC0" w:rsidRDefault="00564F81" w:rsidP="00564F81">
      <w:pPr>
        <w:pStyle w:val="a3"/>
        <w:numPr>
          <w:ilvl w:val="0"/>
          <w:numId w:val="2"/>
        </w:numPr>
        <w:spacing w:line="100" w:lineRule="atLeast"/>
        <w:rPr>
          <w:rFonts w:cs="Times New Roman"/>
        </w:rPr>
      </w:pPr>
      <w:r w:rsidRPr="00C81BC0">
        <w:rPr>
          <w:rFonts w:cs="Times New Roman"/>
        </w:rPr>
        <w:t>make cucumber sandwiches</w:t>
      </w:r>
    </w:p>
    <w:p w:rsidR="00564F81" w:rsidRPr="00C81BC0" w:rsidRDefault="00564F81" w:rsidP="00564F81">
      <w:pPr>
        <w:pStyle w:val="a3"/>
        <w:numPr>
          <w:ilvl w:val="0"/>
          <w:numId w:val="2"/>
        </w:numPr>
        <w:spacing w:line="100" w:lineRule="atLeast"/>
        <w:rPr>
          <w:rFonts w:cs="Times New Roman"/>
        </w:rPr>
      </w:pPr>
      <w:r w:rsidRPr="00C81BC0">
        <w:rPr>
          <w:rFonts w:cs="Times New Roman"/>
        </w:rPr>
        <w:t>cut the crusts off the bread</w:t>
      </w:r>
    </w:p>
    <w:p w:rsidR="00564F81" w:rsidRPr="00C81BC0" w:rsidRDefault="00564F81" w:rsidP="00564F81">
      <w:pPr>
        <w:pStyle w:val="a3"/>
        <w:numPr>
          <w:ilvl w:val="0"/>
          <w:numId w:val="2"/>
        </w:numPr>
        <w:spacing w:line="100" w:lineRule="atLeast"/>
        <w:rPr>
          <w:rFonts w:cs="Times New Roman"/>
        </w:rPr>
      </w:pPr>
      <w:r w:rsidRPr="00C81BC0">
        <w:rPr>
          <w:rFonts w:cs="Times New Roman"/>
        </w:rPr>
        <w:t>have 5 o'clock tea</w:t>
      </w:r>
    </w:p>
    <w:p w:rsidR="00564F81" w:rsidRPr="00C81BC0" w:rsidRDefault="00564F81" w:rsidP="00564F81">
      <w:pPr>
        <w:spacing w:after="0" w:line="100" w:lineRule="atLeast"/>
        <w:rPr>
          <w:rFonts w:ascii="Times New Roman" w:hAnsi="Times New Roman" w:cs="Times New Roman"/>
          <w:b/>
          <w:sz w:val="24"/>
          <w:szCs w:val="24"/>
        </w:rPr>
      </w:pP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b/>
          <w:sz w:val="24"/>
          <w:szCs w:val="24"/>
          <w:lang w:val="en-US"/>
        </w:rPr>
        <w:t>A3</w:t>
      </w:r>
      <w:r w:rsidRPr="00C81BC0">
        <w:rPr>
          <w:rFonts w:ascii="Times New Roman" w:hAnsi="Times New Roman" w:cs="Times New Roman"/>
          <w:sz w:val="24"/>
          <w:szCs w:val="24"/>
          <w:lang w:val="en-US"/>
        </w:rPr>
        <w:t>.  What kind of sandwiches do people have today?</w:t>
      </w:r>
    </w:p>
    <w:p w:rsidR="00564F81" w:rsidRPr="00C81BC0" w:rsidRDefault="00564F81" w:rsidP="00564F81">
      <w:pPr>
        <w:pStyle w:val="a3"/>
        <w:numPr>
          <w:ilvl w:val="0"/>
          <w:numId w:val="3"/>
        </w:numPr>
        <w:spacing w:line="100" w:lineRule="atLeast"/>
        <w:rPr>
          <w:rFonts w:cs="Times New Roman"/>
        </w:rPr>
      </w:pPr>
      <w:r w:rsidRPr="00C81BC0">
        <w:rPr>
          <w:rFonts w:cs="Times New Roman"/>
        </w:rPr>
        <w:t>very elegant</w:t>
      </w:r>
    </w:p>
    <w:p w:rsidR="00564F81" w:rsidRPr="00C81BC0" w:rsidRDefault="00564F81" w:rsidP="00564F81">
      <w:pPr>
        <w:pStyle w:val="a3"/>
        <w:numPr>
          <w:ilvl w:val="0"/>
          <w:numId w:val="3"/>
        </w:numPr>
        <w:spacing w:line="100" w:lineRule="atLeast"/>
        <w:rPr>
          <w:rFonts w:cs="Times New Roman"/>
        </w:rPr>
      </w:pPr>
      <w:r w:rsidRPr="00C81BC0">
        <w:rPr>
          <w:rFonts w:cs="Times New Roman"/>
        </w:rPr>
        <w:t>very big</w:t>
      </w:r>
    </w:p>
    <w:p w:rsidR="00564F81" w:rsidRPr="00C81BC0" w:rsidRDefault="00564F81" w:rsidP="00564F81">
      <w:pPr>
        <w:pStyle w:val="a3"/>
        <w:numPr>
          <w:ilvl w:val="0"/>
          <w:numId w:val="3"/>
        </w:numPr>
        <w:spacing w:line="100" w:lineRule="atLeast"/>
        <w:rPr>
          <w:rFonts w:cs="Times New Roman"/>
        </w:rPr>
      </w:pPr>
      <w:r w:rsidRPr="00C81BC0">
        <w:rPr>
          <w:rFonts w:cs="Times New Roman"/>
        </w:rPr>
        <w:t xml:space="preserve">much bigger than they used to be   </w:t>
      </w:r>
    </w:p>
    <w:p w:rsidR="00564F81" w:rsidRPr="00C81BC0" w:rsidRDefault="00564F81" w:rsidP="00564F81">
      <w:pPr>
        <w:spacing w:after="0" w:line="100" w:lineRule="atLeast"/>
        <w:rPr>
          <w:rFonts w:ascii="Times New Roman" w:hAnsi="Times New Roman" w:cs="Times New Roman"/>
          <w:b/>
          <w:sz w:val="24"/>
          <w:szCs w:val="24"/>
          <w:lang w:val="en-US"/>
        </w:rPr>
      </w:pP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b/>
          <w:sz w:val="24"/>
          <w:szCs w:val="24"/>
          <w:lang w:val="en-US"/>
        </w:rPr>
        <w:t>A4</w:t>
      </w:r>
      <w:r w:rsidRPr="00C81BC0">
        <w:rPr>
          <w:rFonts w:ascii="Times New Roman" w:hAnsi="Times New Roman" w:cs="Times New Roman"/>
          <w:sz w:val="24"/>
          <w:szCs w:val="24"/>
          <w:lang w:val="en-US"/>
        </w:rPr>
        <w:t>. Why do people like to have sandwiches for their meal?</w:t>
      </w:r>
    </w:p>
    <w:p w:rsidR="00564F81" w:rsidRPr="00C81BC0" w:rsidRDefault="00564F81" w:rsidP="00564F81">
      <w:pPr>
        <w:pStyle w:val="a3"/>
        <w:numPr>
          <w:ilvl w:val="0"/>
          <w:numId w:val="4"/>
        </w:numPr>
        <w:spacing w:line="100" w:lineRule="atLeast"/>
        <w:ind w:left="720"/>
        <w:rPr>
          <w:rFonts w:cs="Times New Roman"/>
        </w:rPr>
      </w:pPr>
      <w:r w:rsidRPr="00C81BC0">
        <w:rPr>
          <w:rFonts w:cs="Times New Roman"/>
        </w:rPr>
        <w:t>Because sandwiches are a typical “snack” meal.</w:t>
      </w:r>
    </w:p>
    <w:p w:rsidR="00564F81" w:rsidRPr="00C81BC0" w:rsidRDefault="00564F81" w:rsidP="00564F81">
      <w:pPr>
        <w:pStyle w:val="a3"/>
        <w:numPr>
          <w:ilvl w:val="0"/>
          <w:numId w:val="4"/>
        </w:numPr>
        <w:spacing w:line="100" w:lineRule="atLeast"/>
        <w:ind w:left="720"/>
        <w:rPr>
          <w:rFonts w:cs="Times New Roman"/>
        </w:rPr>
      </w:pPr>
      <w:r w:rsidRPr="00C81BC0">
        <w:rPr>
          <w:rFonts w:cs="Times New Roman"/>
        </w:rPr>
        <w:t xml:space="preserve">Because people can do sandwiches themselves. </w:t>
      </w:r>
    </w:p>
    <w:p w:rsidR="00564F81" w:rsidRPr="00C81BC0" w:rsidRDefault="00564F81" w:rsidP="00564F81">
      <w:pPr>
        <w:pStyle w:val="a3"/>
        <w:numPr>
          <w:ilvl w:val="0"/>
          <w:numId w:val="4"/>
        </w:numPr>
        <w:spacing w:line="100" w:lineRule="atLeast"/>
        <w:ind w:left="720"/>
        <w:rPr>
          <w:rFonts w:cs="Times New Roman"/>
        </w:rPr>
      </w:pPr>
      <w:r w:rsidRPr="00C81BC0">
        <w:rPr>
          <w:rFonts w:cs="Times New Roman"/>
        </w:rPr>
        <w:t>Because sandwiches are easy and quick to cook.</w:t>
      </w:r>
    </w:p>
    <w:p w:rsidR="00564F81" w:rsidRPr="00C81BC0" w:rsidRDefault="00564F81" w:rsidP="00564F81">
      <w:pPr>
        <w:pStyle w:val="a3"/>
        <w:ind w:left="644"/>
        <w:rPr>
          <w:rFonts w:cs="Times New Roman"/>
          <w:b/>
          <w:u w:val="single"/>
        </w:rPr>
      </w:pPr>
    </w:p>
    <w:p w:rsidR="00564F81" w:rsidRDefault="00564F81" w:rsidP="00564F81">
      <w:pPr>
        <w:spacing w:line="240" w:lineRule="auto"/>
        <w:rPr>
          <w:rFonts w:ascii="Times New Roman" w:hAnsi="Times New Roman" w:cs="Times New Roman"/>
          <w:lang w:val="en-US"/>
        </w:rPr>
      </w:pPr>
      <w:proofErr w:type="gramStart"/>
      <w:r w:rsidRPr="00564F81">
        <w:rPr>
          <w:rFonts w:ascii="Times New Roman" w:hAnsi="Times New Roman" w:cs="Times New Roman"/>
          <w:b/>
          <w:sz w:val="28"/>
          <w:szCs w:val="28"/>
          <w:u w:val="single"/>
          <w:lang w:val="en-US"/>
        </w:rPr>
        <w:t>3.Writin</w:t>
      </w:r>
      <w:r>
        <w:rPr>
          <w:rFonts w:ascii="Times New Roman" w:hAnsi="Times New Roman" w:cs="Times New Roman"/>
          <w:b/>
          <w:sz w:val="28"/>
          <w:szCs w:val="28"/>
          <w:u w:val="single"/>
          <w:lang w:val="en-US"/>
        </w:rPr>
        <w:t>g</w:t>
      </w:r>
      <w:proofErr w:type="gramEnd"/>
      <w:r w:rsidRPr="00564F81">
        <w:rPr>
          <w:rFonts w:ascii="Times New Roman" w:hAnsi="Times New Roman" w:cs="Times New Roman"/>
          <w:lang w:val="en-US"/>
        </w:rPr>
        <w:t xml:space="preserve"> </w:t>
      </w:r>
    </w:p>
    <w:p w:rsidR="00564F81" w:rsidRPr="00C81BC0" w:rsidRDefault="00564F81" w:rsidP="00564F81">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You have 30 minutes to do this task.</w:t>
      </w:r>
    </w:p>
    <w:p w:rsidR="00564F81" w:rsidRPr="00C81BC0" w:rsidRDefault="00564F81" w:rsidP="00564F81">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You have received a letter from your English-speaking pen friend Joe.</w:t>
      </w: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sz w:val="24"/>
          <w:szCs w:val="24"/>
          <w:lang w:val="en-US"/>
        </w:rPr>
        <w:lastRenderedPageBreak/>
        <w:t>… Greeting from France! This is a fantastic place, but it's raining. I'm wearing jeans and a jacket and I carry my umbrella everywhere!</w:t>
      </w:r>
    </w:p>
    <w:p w:rsidR="00564F81" w:rsidRPr="00C81BC0" w:rsidRDefault="00564F81" w:rsidP="00564F81">
      <w:pPr>
        <w:spacing w:after="0" w:line="100" w:lineRule="atLeast"/>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Paris is a beautiful city. I'm staying at a nice hotel in the city centre. I go sightseeing every day. At the moment, I'm sitting in a </w:t>
      </w:r>
      <w:proofErr w:type="gramStart"/>
      <w:r w:rsidRPr="00C81BC0">
        <w:rPr>
          <w:rFonts w:ascii="Times New Roman" w:hAnsi="Times New Roman" w:cs="Times New Roman"/>
          <w:sz w:val="24"/>
          <w:szCs w:val="24"/>
          <w:lang w:val="en-US"/>
        </w:rPr>
        <w:t>cafe  and</w:t>
      </w:r>
      <w:proofErr w:type="gramEnd"/>
      <w:r w:rsidRPr="00C81BC0">
        <w:rPr>
          <w:rFonts w:ascii="Times New Roman" w:hAnsi="Times New Roman" w:cs="Times New Roman"/>
          <w:sz w:val="24"/>
          <w:szCs w:val="24"/>
          <w:lang w:val="en-US"/>
        </w:rPr>
        <w:t xml:space="preserve"> drinking coffee. In the evening I go out. </w:t>
      </w:r>
    </w:p>
    <w:p w:rsidR="00564F81" w:rsidRPr="00C81BC0" w:rsidRDefault="00564F81" w:rsidP="00564F81">
      <w:pPr>
        <w:spacing w:after="0" w:line="100" w:lineRule="atLeast"/>
        <w:rPr>
          <w:rFonts w:ascii="Times New Roman" w:hAnsi="Times New Roman" w:cs="Times New Roman"/>
          <w:sz w:val="24"/>
          <w:szCs w:val="24"/>
          <w:lang w:val="en-US"/>
        </w:rPr>
      </w:pPr>
    </w:p>
    <w:p w:rsidR="00564F81" w:rsidRPr="00C81BC0" w:rsidRDefault="00564F81" w:rsidP="00564F81">
      <w:pPr>
        <w:spacing w:line="240" w:lineRule="auto"/>
        <w:rPr>
          <w:rFonts w:ascii="Times New Roman" w:hAnsi="Times New Roman" w:cs="Times New Roman"/>
          <w:sz w:val="24"/>
          <w:szCs w:val="24"/>
          <w:lang w:val="en-US"/>
        </w:rPr>
      </w:pPr>
      <w:r w:rsidRPr="00C81BC0">
        <w:rPr>
          <w:rFonts w:ascii="Times New Roman" w:hAnsi="Times New Roman" w:cs="Times New Roman"/>
          <w:sz w:val="24"/>
          <w:szCs w:val="24"/>
          <w:lang w:val="en-US"/>
        </w:rPr>
        <w:t>Do you go to the theatre or to the cinema? What do you usually do after school?</w:t>
      </w:r>
    </w:p>
    <w:p w:rsidR="00564F81" w:rsidRPr="00C81BC0" w:rsidRDefault="00564F81" w:rsidP="00564F81">
      <w:pPr>
        <w:spacing w:line="240" w:lineRule="auto"/>
        <w:rPr>
          <w:rFonts w:ascii="Times New Roman" w:hAnsi="Times New Roman" w:cs="Times New Roman"/>
          <w:sz w:val="24"/>
          <w:szCs w:val="24"/>
          <w:lang w:val="en-US"/>
        </w:rPr>
      </w:pPr>
      <w:r w:rsidRPr="00C81BC0">
        <w:rPr>
          <w:sz w:val="24"/>
          <w:szCs w:val="24"/>
          <w:lang w:val="en-US"/>
        </w:rPr>
        <w:t xml:space="preserve"> </w:t>
      </w:r>
      <w:r w:rsidRPr="00C81BC0">
        <w:rPr>
          <w:rFonts w:ascii="Times New Roman" w:hAnsi="Times New Roman" w:cs="Times New Roman"/>
          <w:sz w:val="24"/>
          <w:szCs w:val="24"/>
          <w:lang w:val="en-US"/>
        </w:rPr>
        <w:t xml:space="preserve">Write a letter to him and answer his 3 questions. </w:t>
      </w:r>
    </w:p>
    <w:p w:rsidR="00564F81" w:rsidRPr="00C81BC0" w:rsidRDefault="00564F81" w:rsidP="00564F81">
      <w:pPr>
        <w:spacing w:line="240" w:lineRule="auto"/>
        <w:rPr>
          <w:sz w:val="24"/>
          <w:szCs w:val="24"/>
          <w:lang w:val="en-US"/>
        </w:rPr>
      </w:pPr>
      <w:r w:rsidRPr="00C81BC0">
        <w:rPr>
          <w:rFonts w:ascii="Times New Roman" w:hAnsi="Times New Roman" w:cs="Times New Roman"/>
          <w:sz w:val="24"/>
          <w:szCs w:val="24"/>
          <w:lang w:val="en-US"/>
        </w:rPr>
        <w:t>Write 100–120 words. Remember the rules of letter writing</w:t>
      </w:r>
      <w:r w:rsidRPr="00C81BC0">
        <w:rPr>
          <w:sz w:val="24"/>
          <w:szCs w:val="24"/>
          <w:lang w:val="en-US"/>
        </w:rPr>
        <w:t>.</w:t>
      </w:r>
    </w:p>
    <w:p w:rsidR="00564F81" w:rsidRPr="003261B1" w:rsidRDefault="00564F81" w:rsidP="003261B1">
      <w:pPr>
        <w:rPr>
          <w:rFonts w:ascii="Times New Roman" w:hAnsi="Times New Roman" w:cs="Times New Roman"/>
          <w:sz w:val="28"/>
          <w:szCs w:val="28"/>
          <w:lang w:val="en-US"/>
        </w:rPr>
      </w:pPr>
      <w:proofErr w:type="gramStart"/>
      <w:r w:rsidRPr="00CC492E">
        <w:rPr>
          <w:rFonts w:ascii="Times New Roman" w:hAnsi="Times New Roman" w:cs="Times New Roman"/>
          <w:b/>
          <w:sz w:val="28"/>
          <w:szCs w:val="28"/>
          <w:u w:val="single"/>
          <w:lang w:val="en-US"/>
        </w:rPr>
        <w:t>4.</w:t>
      </w:r>
      <w:r w:rsidRPr="001701A4">
        <w:rPr>
          <w:rFonts w:ascii="Times New Roman" w:hAnsi="Times New Roman" w:cs="Times New Roman"/>
          <w:b/>
          <w:sz w:val="28"/>
          <w:szCs w:val="28"/>
          <w:u w:val="single"/>
          <w:lang w:val="en-US"/>
        </w:rPr>
        <w:t>Speaking</w:t>
      </w:r>
      <w:proofErr w:type="gramEnd"/>
      <w:r w:rsidRPr="00CC492E">
        <w:rPr>
          <w:rFonts w:ascii="Times New Roman" w:hAnsi="Times New Roman" w:cs="Times New Roman"/>
          <w:b/>
          <w:sz w:val="28"/>
          <w:szCs w:val="28"/>
          <w:u w:val="single"/>
          <w:lang w:val="en-US"/>
        </w:rPr>
        <w:t xml:space="preserve"> </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You want to find a summer job. Your parents allow you to work only in the morning or daytime.</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There are two vacancies for teenagers at the international hotel. The hotel needs an English-</w:t>
      </w:r>
      <w:proofErr w:type="spellStart"/>
      <w:r w:rsidRPr="00C81BC0">
        <w:rPr>
          <w:rFonts w:ascii="Times New Roman" w:hAnsi="Times New Roman" w:cs="Times New Roman"/>
          <w:sz w:val="24"/>
          <w:szCs w:val="24"/>
          <w:lang w:val="en-US"/>
        </w:rPr>
        <w:t>speakingassistant</w:t>
      </w:r>
      <w:proofErr w:type="spellEnd"/>
      <w:r w:rsidRPr="00C81BC0">
        <w:rPr>
          <w:rFonts w:ascii="Times New Roman" w:hAnsi="Times New Roman" w:cs="Times New Roman"/>
          <w:sz w:val="24"/>
          <w:szCs w:val="24"/>
          <w:lang w:val="en-US"/>
        </w:rPr>
        <w:t xml:space="preserve"> on the reception and a junior babysitter.</w:t>
      </w:r>
    </w:p>
    <w:p w:rsidR="00564F81" w:rsidRPr="00C81BC0" w:rsidRDefault="00564F81" w:rsidP="00FF192D">
      <w:pPr>
        <w:autoSpaceDE w:val="0"/>
        <w:autoSpaceDN w:val="0"/>
        <w:adjustRightInd w:val="0"/>
        <w:spacing w:after="0"/>
        <w:rPr>
          <w:rFonts w:ascii="Times New Roman" w:hAnsi="Times New Roman" w:cs="Times New Roman"/>
          <w:b/>
          <w:bCs/>
          <w:sz w:val="24"/>
          <w:szCs w:val="24"/>
          <w:lang w:val="en-US"/>
        </w:rPr>
      </w:pPr>
      <w:r w:rsidRPr="00C81BC0">
        <w:rPr>
          <w:rFonts w:ascii="Times New Roman" w:hAnsi="Times New Roman" w:cs="Times New Roman"/>
          <w:b/>
          <w:bCs/>
          <w:sz w:val="24"/>
          <w:szCs w:val="24"/>
          <w:lang w:val="en-US"/>
        </w:rPr>
        <w:t>Ask the hotel manager about</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 </w:t>
      </w:r>
      <w:proofErr w:type="gramStart"/>
      <w:r w:rsidRPr="00C81BC0">
        <w:rPr>
          <w:rFonts w:ascii="Times New Roman" w:hAnsi="Times New Roman" w:cs="Times New Roman"/>
          <w:sz w:val="24"/>
          <w:szCs w:val="24"/>
          <w:lang w:val="en-US"/>
        </w:rPr>
        <w:t>the</w:t>
      </w:r>
      <w:proofErr w:type="gramEnd"/>
      <w:r w:rsidRPr="00C81BC0">
        <w:rPr>
          <w:rFonts w:ascii="Times New Roman" w:hAnsi="Times New Roman" w:cs="Times New Roman"/>
          <w:sz w:val="24"/>
          <w:szCs w:val="24"/>
          <w:lang w:val="en-US"/>
        </w:rPr>
        <w:t xml:space="preserve"> assistant’s responsibilities</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 </w:t>
      </w:r>
      <w:proofErr w:type="gramStart"/>
      <w:r w:rsidRPr="00C81BC0">
        <w:rPr>
          <w:rFonts w:ascii="Times New Roman" w:hAnsi="Times New Roman" w:cs="Times New Roman"/>
          <w:sz w:val="24"/>
          <w:szCs w:val="24"/>
          <w:lang w:val="en-US"/>
        </w:rPr>
        <w:t>the</w:t>
      </w:r>
      <w:proofErr w:type="gramEnd"/>
      <w:r w:rsidRPr="00C81BC0">
        <w:rPr>
          <w:rFonts w:ascii="Times New Roman" w:hAnsi="Times New Roman" w:cs="Times New Roman"/>
          <w:sz w:val="24"/>
          <w:szCs w:val="24"/>
          <w:lang w:val="en-US"/>
        </w:rPr>
        <w:t xml:space="preserve"> junior babysitter’s responsibilities</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 xml:space="preserve">− </w:t>
      </w:r>
      <w:proofErr w:type="gramStart"/>
      <w:r w:rsidRPr="00C81BC0">
        <w:rPr>
          <w:rFonts w:ascii="Times New Roman" w:hAnsi="Times New Roman" w:cs="Times New Roman"/>
          <w:sz w:val="24"/>
          <w:szCs w:val="24"/>
          <w:lang w:val="en-US"/>
        </w:rPr>
        <w:t>the</w:t>
      </w:r>
      <w:proofErr w:type="gramEnd"/>
      <w:r w:rsidRPr="00C81BC0">
        <w:rPr>
          <w:rFonts w:ascii="Times New Roman" w:hAnsi="Times New Roman" w:cs="Times New Roman"/>
          <w:sz w:val="24"/>
          <w:szCs w:val="24"/>
          <w:lang w:val="en-US"/>
        </w:rPr>
        <w:t xml:space="preserve"> working hours</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b/>
          <w:bCs/>
          <w:sz w:val="24"/>
          <w:szCs w:val="24"/>
          <w:lang w:val="en-US"/>
        </w:rPr>
        <w:t xml:space="preserve">You begin </w:t>
      </w:r>
      <w:r w:rsidRPr="00C81BC0">
        <w:rPr>
          <w:rFonts w:ascii="Times New Roman" w:hAnsi="Times New Roman" w:cs="Times New Roman"/>
          <w:sz w:val="24"/>
          <w:szCs w:val="24"/>
          <w:lang w:val="en-US"/>
        </w:rPr>
        <w:t>the conversation. The examiner will play the part of the hotel manager.</w:t>
      </w:r>
    </w:p>
    <w:p w:rsidR="00564F81" w:rsidRPr="00C81BC0" w:rsidRDefault="00564F81" w:rsidP="00FF192D">
      <w:pPr>
        <w:autoSpaceDE w:val="0"/>
        <w:autoSpaceDN w:val="0"/>
        <w:adjustRightInd w:val="0"/>
        <w:spacing w:after="0"/>
        <w:rPr>
          <w:rFonts w:ascii="Times New Roman" w:hAnsi="Times New Roman" w:cs="Times New Roman"/>
          <w:b/>
          <w:bCs/>
          <w:sz w:val="24"/>
          <w:szCs w:val="24"/>
          <w:lang w:val="en-US"/>
        </w:rPr>
      </w:pPr>
      <w:r w:rsidRPr="00C81BC0">
        <w:rPr>
          <w:rFonts w:ascii="Times New Roman" w:hAnsi="Times New Roman" w:cs="Times New Roman"/>
          <w:b/>
          <w:bCs/>
          <w:sz w:val="24"/>
          <w:szCs w:val="24"/>
          <w:lang w:val="en-US"/>
        </w:rPr>
        <w:t>Remember to:</w:t>
      </w:r>
    </w:p>
    <w:p w:rsidR="00564F81" w:rsidRPr="00C81BC0" w:rsidRDefault="00564F81" w:rsidP="00FF192D">
      <w:pPr>
        <w:autoSpaceDE w:val="0"/>
        <w:autoSpaceDN w:val="0"/>
        <w:adjustRightInd w:val="0"/>
        <w:spacing w:after="0"/>
        <w:rPr>
          <w:rFonts w:ascii="Times New Roman" w:hAnsi="Times New Roman" w:cs="Times New Roman"/>
          <w:sz w:val="24"/>
          <w:szCs w:val="24"/>
          <w:lang w:val="en-US"/>
        </w:rPr>
      </w:pPr>
      <w:r w:rsidRPr="00C81BC0">
        <w:rPr>
          <w:rFonts w:ascii="Times New Roman" w:hAnsi="Times New Roman" w:cs="Times New Roman"/>
          <w:sz w:val="24"/>
          <w:szCs w:val="24"/>
          <w:lang w:val="en-US"/>
        </w:rPr>
        <w:t>− be active and polite</w:t>
      </w:r>
    </w:p>
    <w:p w:rsidR="00881402" w:rsidRPr="003261B1" w:rsidRDefault="00564F81" w:rsidP="00FF192D">
      <w:pPr>
        <w:autoSpaceDE w:val="0"/>
        <w:autoSpaceDN w:val="0"/>
        <w:adjustRightInd w:val="0"/>
        <w:spacing w:after="0"/>
        <w:rPr>
          <w:rFonts w:ascii="Times New Roman" w:hAnsi="Times New Roman" w:cs="Times New Roman"/>
          <w:lang w:val="en-US"/>
        </w:rPr>
      </w:pPr>
      <w:r w:rsidRPr="00C81BC0">
        <w:rPr>
          <w:rFonts w:ascii="Times New Roman" w:hAnsi="Times New Roman" w:cs="Times New Roman"/>
          <w:sz w:val="24"/>
          <w:szCs w:val="24"/>
          <w:lang w:val="en-US"/>
        </w:rPr>
        <w:t>− ask questions and find out all the information you need</w:t>
      </w:r>
      <w:r w:rsidR="003261B1" w:rsidRPr="00C81BC0">
        <w:rPr>
          <w:rFonts w:ascii="Times New Roman" w:hAnsi="Times New Roman" w:cs="Times New Roman"/>
          <w:sz w:val="24"/>
          <w:szCs w:val="24"/>
          <w:lang w:val="en-US"/>
        </w:rPr>
        <w:t xml:space="preserve"> </w:t>
      </w:r>
      <w:r w:rsidRPr="00C81BC0">
        <w:rPr>
          <w:rFonts w:ascii="Times New Roman" w:hAnsi="Times New Roman" w:cs="Times New Roman"/>
          <w:sz w:val="24"/>
          <w:szCs w:val="24"/>
          <w:lang w:val="en-US"/>
        </w:rPr>
        <w:t>− decide whic</w:t>
      </w:r>
      <w:r w:rsidR="003261B1" w:rsidRPr="00C81BC0">
        <w:rPr>
          <w:rFonts w:ascii="Times New Roman" w:hAnsi="Times New Roman" w:cs="Times New Roman"/>
          <w:sz w:val="24"/>
          <w:szCs w:val="24"/>
          <w:lang w:val="en-US"/>
        </w:rPr>
        <w:t>h job you are going to apply for</w:t>
      </w:r>
    </w:p>
    <w:sectPr w:rsidR="00881402" w:rsidRPr="003261B1" w:rsidSect="00B47F26">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upperLetter"/>
      <w:lvlText w:val="%1."/>
      <w:lvlJc w:val="left"/>
      <w:pPr>
        <w:tabs>
          <w:tab w:val="num" w:pos="0"/>
        </w:tabs>
        <w:ind w:left="720" w:hanging="360"/>
      </w:pPr>
    </w:lvl>
  </w:abstractNum>
  <w:abstractNum w:abstractNumId="1">
    <w:nsid w:val="00000002"/>
    <w:multiLevelType w:val="singleLevel"/>
    <w:tmpl w:val="00000002"/>
    <w:name w:val="WW8Num2"/>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upperLetter"/>
      <w:lvlText w:val="%1."/>
      <w:lvlJc w:val="left"/>
      <w:pPr>
        <w:tabs>
          <w:tab w:val="num" w:pos="-76"/>
        </w:tabs>
        <w:ind w:left="644" w:hanging="36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50A7C"/>
    <w:rsid w:val="00045B90"/>
    <w:rsid w:val="00151BFF"/>
    <w:rsid w:val="00196F5B"/>
    <w:rsid w:val="002B1284"/>
    <w:rsid w:val="003261B1"/>
    <w:rsid w:val="00450A7C"/>
    <w:rsid w:val="004B59AD"/>
    <w:rsid w:val="00564F81"/>
    <w:rsid w:val="005C7D6C"/>
    <w:rsid w:val="005D72C4"/>
    <w:rsid w:val="005F5628"/>
    <w:rsid w:val="00615F54"/>
    <w:rsid w:val="00676695"/>
    <w:rsid w:val="00881402"/>
    <w:rsid w:val="009220BF"/>
    <w:rsid w:val="00B03C11"/>
    <w:rsid w:val="00B47F26"/>
    <w:rsid w:val="00C81BC0"/>
    <w:rsid w:val="00C96D89"/>
    <w:rsid w:val="00CC492E"/>
    <w:rsid w:val="00D402A4"/>
    <w:rsid w:val="00D566A6"/>
    <w:rsid w:val="00D7121F"/>
    <w:rsid w:val="00F30D7A"/>
    <w:rsid w:val="00FF1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F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64F81"/>
    <w:pPr>
      <w:widowControl w:val="0"/>
      <w:suppressAutoHyphens/>
      <w:spacing w:after="0" w:line="240" w:lineRule="auto"/>
      <w:ind w:left="720"/>
    </w:pPr>
    <w:rPr>
      <w:rFonts w:ascii="Times New Roman" w:eastAsia="Lucida Sans Unicode" w:hAnsi="Times New Roman" w:cs="Tahoma"/>
      <w:color w:val="000000"/>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divs>
    <w:div w:id="148909309">
      <w:bodyDiv w:val="1"/>
      <w:marLeft w:val="0"/>
      <w:marRight w:val="0"/>
      <w:marTop w:val="0"/>
      <w:marBottom w:val="0"/>
      <w:divBdr>
        <w:top w:val="none" w:sz="0" w:space="0" w:color="auto"/>
        <w:left w:val="none" w:sz="0" w:space="0" w:color="auto"/>
        <w:bottom w:val="none" w:sz="0" w:space="0" w:color="auto"/>
        <w:right w:val="none" w:sz="0" w:space="0" w:color="auto"/>
      </w:divBdr>
    </w:div>
    <w:div w:id="77374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756</Words>
  <Characters>4312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dcterms:created xsi:type="dcterms:W3CDTF">2016-10-14T16:23:00Z</dcterms:created>
  <dcterms:modified xsi:type="dcterms:W3CDTF">2023-02-09T00:27:00Z</dcterms:modified>
</cp:coreProperties>
</file>